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632"/>
      </w:tblGrid>
      <w:tr w:rsidR="000335C4" w:rsidRPr="0069685E" w14:paraId="0A377868" w14:textId="77777777" w:rsidTr="00603961">
        <w:trPr>
          <w:cantSplit/>
          <w:trHeight w:val="1418"/>
        </w:trPr>
        <w:tc>
          <w:tcPr>
            <w:tcW w:w="5064" w:type="dxa"/>
          </w:tcPr>
          <w:p w14:paraId="44A5E820" w14:textId="07CDD698" w:rsidR="000335C4" w:rsidRPr="00E87D70" w:rsidRDefault="000335C4" w:rsidP="00E87D7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0335C4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4434" w:type="dxa"/>
            <w:vAlign w:val="center"/>
          </w:tcPr>
          <w:p w14:paraId="62172AC7" w14:textId="77777777" w:rsidR="000335C4" w:rsidRPr="00E87D70" w:rsidRDefault="000335C4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</w:pPr>
            <w:r w:rsidRPr="00E87D70"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  <w:t>OFERTA</w:t>
            </w:r>
          </w:p>
          <w:p w14:paraId="2BC6F1D0" w14:textId="7DEC95BF" w:rsidR="0081576B" w:rsidRPr="00603961" w:rsidRDefault="0081576B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961">
              <w:rPr>
                <w:rFonts w:ascii="Calibri" w:hAnsi="Calibri" w:cs="Calibri"/>
                <w:b/>
                <w:bCs/>
              </w:rPr>
              <w:t xml:space="preserve">część </w:t>
            </w:r>
            <w:r w:rsidR="000B1794">
              <w:rPr>
                <w:rFonts w:ascii="Calibri" w:hAnsi="Calibri" w:cs="Calibri"/>
                <w:b/>
                <w:bCs/>
              </w:rPr>
              <w:t>2</w:t>
            </w:r>
            <w:r w:rsidRPr="00603961">
              <w:rPr>
                <w:rFonts w:ascii="Calibri" w:hAnsi="Calibri" w:cs="Calibri"/>
                <w:b/>
                <w:bCs/>
              </w:rPr>
              <w:t xml:space="preserve"> zamówienia</w:t>
            </w:r>
          </w:p>
        </w:tc>
      </w:tr>
    </w:tbl>
    <w:p w14:paraId="0D12D7F8" w14:textId="77777777" w:rsidR="000335C4" w:rsidRPr="000335C4" w:rsidRDefault="000335C4" w:rsidP="00603961">
      <w:pPr>
        <w:autoSpaceDE w:val="0"/>
        <w:autoSpaceDN w:val="0"/>
        <w:adjustRightInd w:val="0"/>
        <w:spacing w:before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Powiatowy Zarząd Dróg Publicznych</w:t>
      </w:r>
      <w:r w:rsidRPr="000335C4">
        <w:rPr>
          <w:rFonts w:ascii="Calibri" w:hAnsi="Calibri" w:cs="Calibri"/>
          <w:b/>
        </w:rPr>
        <w:br/>
        <w:t>w Radomiu</w:t>
      </w:r>
    </w:p>
    <w:p w14:paraId="26F402B0" w14:textId="77777777" w:rsidR="000335C4" w:rsidRPr="000335C4" w:rsidRDefault="000335C4" w:rsidP="00603961">
      <w:pPr>
        <w:autoSpaceDE w:val="0"/>
        <w:autoSpaceDN w:val="0"/>
        <w:adjustRightInd w:val="0"/>
        <w:spacing w:after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ul. Graniczna 24, 26-600 Radom</w:t>
      </w:r>
    </w:p>
    <w:p w14:paraId="7A17D940" w14:textId="1C0E5B7B" w:rsidR="000335C4" w:rsidRPr="000335C4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>Nawiązując do ogłoszenia o przetargu nieograniczonym</w:t>
      </w:r>
      <w:r w:rsidR="00124DDD">
        <w:rPr>
          <w:rFonts w:ascii="Calibri" w:hAnsi="Calibri" w:cs="Calibri"/>
          <w:snapToGrid w:val="0"/>
          <w:spacing w:val="-2"/>
        </w:rPr>
        <w:t xml:space="preserve"> w postępowaniu o zamówienie publiczne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 PZD.I.252.1.</w:t>
      </w:r>
      <w:r w:rsidR="00EC3A8A">
        <w:rPr>
          <w:rFonts w:ascii="Calibri" w:hAnsi="Calibri" w:cs="Calibri"/>
          <w:snapToGrid w:val="0"/>
          <w:spacing w:val="-2"/>
        </w:rPr>
        <w:t>8</w:t>
      </w:r>
      <w:r w:rsidR="0081576B">
        <w:rPr>
          <w:rFonts w:ascii="Calibri" w:hAnsi="Calibri" w:cs="Calibri"/>
          <w:snapToGrid w:val="0"/>
          <w:spacing w:val="-2"/>
        </w:rPr>
        <w:t xml:space="preserve">.2020, </w:t>
      </w:r>
      <w:r w:rsidRPr="000335C4">
        <w:rPr>
          <w:rFonts w:ascii="Calibri" w:hAnsi="Calibri" w:cs="Calibri"/>
          <w:snapToGrid w:val="0"/>
          <w:spacing w:val="-2"/>
        </w:rPr>
        <w:t>opublikowanego w</w:t>
      </w:r>
      <w:r w:rsidR="00124DDD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 xml:space="preserve">Biuletynie Zamówień Publicznych, na stronie internetowej </w:t>
      </w:r>
      <w:r w:rsidR="0081576B">
        <w:rPr>
          <w:rFonts w:ascii="Calibri" w:hAnsi="Calibri" w:cs="Calibri"/>
          <w:snapToGrid w:val="0"/>
          <w:spacing w:val="-2"/>
        </w:rPr>
        <w:t xml:space="preserve">BIP </w:t>
      </w:r>
      <w:r w:rsidRPr="000335C4">
        <w:rPr>
          <w:rFonts w:ascii="Calibri" w:hAnsi="Calibri" w:cs="Calibri"/>
          <w:snapToGrid w:val="0"/>
          <w:spacing w:val="-2"/>
        </w:rPr>
        <w:t>PZDP w Radomiu oraz na tablicy ogłoszeń w siedzibie PZDP w</w:t>
      </w:r>
      <w:r w:rsidR="0081576B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>Radomiu</w:t>
      </w:r>
    </w:p>
    <w:p w14:paraId="7FF658BE" w14:textId="77777777" w:rsidR="000335C4" w:rsidRPr="00E87D70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bCs/>
          <w:snapToGrid w:val="0"/>
        </w:rPr>
      </w:pPr>
      <w:r w:rsidRPr="00E87D70">
        <w:rPr>
          <w:rFonts w:ascii="Calibri" w:hAnsi="Calibri" w:cs="Calibri"/>
          <w:bCs/>
          <w:snapToGrid w:val="0"/>
          <w:spacing w:val="-2"/>
        </w:rPr>
        <w:t>Ja/</w:t>
      </w:r>
      <w:r w:rsidRPr="00E87D70">
        <w:rPr>
          <w:rFonts w:ascii="Calibri" w:hAnsi="Calibri" w:cs="Calibri"/>
          <w:bCs/>
          <w:snapToGrid w:val="0"/>
        </w:rPr>
        <w:t>My niżej podpisany/i</w:t>
      </w:r>
    </w:p>
    <w:p w14:paraId="28B771D4" w14:textId="5F6D2CB0" w:rsidR="000335C4" w:rsidRPr="000335C4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Tekst2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bookmarkStart w:id="0" w:name="Tekst2"/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  <w:bookmarkEnd w:id="0"/>
    </w:p>
    <w:p w14:paraId="4AF07469" w14:textId="77777777" w:rsidR="000335C4" w:rsidRPr="000335C4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</w:rPr>
      </w:pPr>
      <w:r w:rsidRPr="000335C4">
        <w:rPr>
          <w:rFonts w:ascii="Calibri" w:hAnsi="Calibri" w:cs="Calibri"/>
          <w:snapToGrid w:val="0"/>
        </w:rPr>
        <w:t>działając w imieniu i na rzecz</w:t>
      </w:r>
    </w:p>
    <w:p w14:paraId="19392035" w14:textId="7F872787" w:rsidR="000335C4" w:rsidRPr="002555D7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3F954E52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(nazwa (firma) dokładny adres Wykonawcy/Wykonawców)</w:t>
      </w:r>
    </w:p>
    <w:p w14:paraId="5DEA7B0D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77F84B5" w14:textId="3F39CC29" w:rsidR="000335C4" w:rsidRPr="000335C4" w:rsidRDefault="000335C4" w:rsidP="000335C4">
      <w:pPr>
        <w:numPr>
          <w:ilvl w:val="0"/>
          <w:numId w:val="29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Oferujemy </w:t>
      </w:r>
      <w:r>
        <w:rPr>
          <w:rFonts w:ascii="Calibri" w:hAnsi="Calibri" w:cs="Calibri"/>
        </w:rPr>
        <w:t xml:space="preserve">kompleksowe </w:t>
      </w:r>
      <w:r w:rsidRPr="000335C4">
        <w:rPr>
          <w:rFonts w:ascii="Calibri" w:hAnsi="Calibri" w:cs="Calibri"/>
        </w:rPr>
        <w:t>wykonanie przedmiotu zamówienia pn. „</w:t>
      </w:r>
      <w:r w:rsidR="000B1794" w:rsidRPr="000B1794">
        <w:rPr>
          <w:rFonts w:ascii="Calibri" w:hAnsi="Calibri" w:cs="Calibri"/>
          <w:b/>
        </w:rPr>
        <w:t>Opracowanie dokumentacji geodezyjnej do celów regulacji stanu prawnego nieruchomości zajętych pod pas drogowy drogi powiatowej nr 3521W Czarna - Sucha</w:t>
      </w:r>
      <w:r w:rsidRPr="000335C4">
        <w:rPr>
          <w:rFonts w:ascii="Calibri" w:hAnsi="Calibri" w:cs="Calibri"/>
          <w:bCs/>
        </w:rPr>
        <w:t xml:space="preserve">” </w:t>
      </w:r>
      <w:r w:rsidRPr="000335C4">
        <w:rPr>
          <w:rFonts w:ascii="Calibri" w:hAnsi="Calibri" w:cs="Calibri"/>
        </w:rPr>
        <w:t>za cenę</w:t>
      </w:r>
      <w:r w:rsidR="00483A4B">
        <w:rPr>
          <w:rFonts w:ascii="Calibri" w:hAnsi="Calibri" w:cs="Calibri"/>
        </w:rPr>
        <w:t>:</w:t>
      </w:r>
      <w:r w:rsidRPr="000335C4">
        <w:rPr>
          <w:rStyle w:val="Odwoanieprzypisudolnego"/>
          <w:rFonts w:ascii="Calibri" w:hAnsi="Calibri" w:cs="Calibri"/>
        </w:rPr>
        <w:footnoteReference w:customMarkFollows="1" w:id="1"/>
        <w:sym w:font="Symbol" w:char="F02A"/>
      </w:r>
    </w:p>
    <w:p w14:paraId="366E2C73" w14:textId="6651069D" w:rsidR="009C0F2C" w:rsidRDefault="009C0F2C" w:rsidP="00F005D8">
      <w:pPr>
        <w:tabs>
          <w:tab w:val="right" w:leader="dot" w:pos="5670"/>
        </w:tabs>
        <w:spacing w:before="120"/>
        <w:ind w:left="85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ryczałtową </w:t>
      </w:r>
      <w:r w:rsidR="000335C4" w:rsidRPr="000335C4">
        <w:rPr>
          <w:rFonts w:ascii="Calibri" w:hAnsi="Calibri" w:cs="Calibri"/>
          <w:b/>
          <w:bCs/>
        </w:rPr>
        <w:t xml:space="preserve">brutto: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1" w:name="Tekst3"/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bookmarkEnd w:id="1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637C5ACA" w:rsidR="009C0F2C" w:rsidRPr="00F005D8" w:rsidRDefault="009C0F2C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</w:rPr>
        <w:t xml:space="preserve">(słownie: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  <w:r>
        <w:rPr>
          <w:rFonts w:ascii="Calibri" w:hAnsi="Calibri" w:cs="Calibri"/>
        </w:rPr>
        <w:t>)</w:t>
      </w:r>
    </w:p>
    <w:p w14:paraId="2368C744" w14:textId="4D8B4D80" w:rsidR="009C0F2C" w:rsidRDefault="009C0F2C" w:rsidP="009C0F2C">
      <w:pPr>
        <w:tabs>
          <w:tab w:val="right" w:leader="dot" w:pos="5103"/>
        </w:tabs>
        <w:spacing w:before="60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4212C535" w14:textId="60F00E79" w:rsidR="000335C4" w:rsidRPr="000335C4" w:rsidRDefault="009C0F2C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kwota </w:t>
      </w:r>
      <w:r w:rsidR="000335C4" w:rsidRPr="000335C4">
        <w:rPr>
          <w:rFonts w:ascii="Calibri" w:hAnsi="Calibri" w:cs="Calibri"/>
        </w:rPr>
        <w:t xml:space="preserve">netto: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="000335C4" w:rsidRPr="000335C4">
        <w:rPr>
          <w:rFonts w:ascii="Calibri" w:hAnsi="Calibri" w:cs="Calibri"/>
        </w:rPr>
        <w:t>zł</w:t>
      </w:r>
    </w:p>
    <w:p w14:paraId="65245798" w14:textId="22E57AA5" w:rsidR="000335C4" w:rsidRPr="000335C4" w:rsidRDefault="000335C4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podatek Vat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  <w:b/>
          <w:bCs/>
        </w:rPr>
        <w:t> </w:t>
      </w:r>
      <w:r w:rsidRPr="000335C4">
        <w:rPr>
          <w:rFonts w:ascii="Calibri" w:hAnsi="Calibri" w:cs="Calibri"/>
        </w:rPr>
        <w:t xml:space="preserve">% </w:t>
      </w:r>
      <w:r w:rsidR="009C0F2C">
        <w:rPr>
          <w:rFonts w:ascii="Calibri" w:hAnsi="Calibri" w:cs="Calibri"/>
        </w:rPr>
        <w:t>w kwocie</w:t>
      </w:r>
      <w:r w:rsidR="00F005D8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Pr="000335C4">
        <w:rPr>
          <w:rFonts w:ascii="Calibri" w:hAnsi="Calibri" w:cs="Calibri"/>
        </w:rPr>
        <w:t>zł</w:t>
      </w:r>
    </w:p>
    <w:p w14:paraId="26C9610F" w14:textId="561ACDB2" w:rsidR="00483A4B" w:rsidRPr="00483A4B" w:rsidRDefault="00483A4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12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 xml:space="preserve">Zobowiązujemy się do wykonania zamówienia </w:t>
      </w:r>
      <w:r w:rsidRPr="00483A4B">
        <w:rPr>
          <w:rFonts w:ascii="Calibri" w:hAnsi="Calibri" w:cs="Calibri"/>
          <w:b/>
        </w:rPr>
        <w:t xml:space="preserve">w terminie do dnia </w:t>
      </w:r>
      <w:r w:rsidR="00F005D8">
        <w:rPr>
          <w:rFonts w:ascii="Calibri" w:hAnsi="Calibri" w:cs="Calibri"/>
          <w:b/>
        </w:rPr>
        <w:fldChar w:fldCharType="begin">
          <w:ffData>
            <w:name w:val="Tekst4"/>
            <w:enabled/>
            <w:calcOnExit w:val="0"/>
            <w:statusText w:type="text" w:val="Data w formacie dd.MM.rrrr"/>
            <w:textInput>
              <w:type w:val="date"/>
              <w:format w:val="dd.MM.yyyy"/>
            </w:textInput>
          </w:ffData>
        </w:fldChar>
      </w:r>
      <w:bookmarkStart w:id="2" w:name="Tekst4"/>
      <w:r w:rsidR="00F005D8">
        <w:rPr>
          <w:rFonts w:ascii="Calibri" w:hAnsi="Calibri" w:cs="Calibri"/>
          <w:b/>
        </w:rPr>
        <w:instrText xml:space="preserve"> FORMTEXT </w:instrText>
      </w:r>
      <w:r w:rsidR="00F005D8">
        <w:rPr>
          <w:rFonts w:ascii="Calibri" w:hAnsi="Calibri" w:cs="Calibri"/>
          <w:b/>
        </w:rPr>
      </w:r>
      <w:r w:rsidR="00F005D8">
        <w:rPr>
          <w:rFonts w:ascii="Calibri" w:hAnsi="Calibri" w:cs="Calibri"/>
          <w:b/>
        </w:rPr>
        <w:fldChar w:fldCharType="separate"/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</w:rPr>
        <w:fldChar w:fldCharType="end"/>
      </w:r>
      <w:bookmarkEnd w:id="2"/>
    </w:p>
    <w:p w14:paraId="09D59636" w14:textId="77777777" w:rsidR="0081576B" w:rsidRPr="000335C4" w:rsidRDefault="0081576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zapoznaliśmy się ze Specyfikacją Istotnych Warunków Zamówienia (SIWZ) oraz wyjaśnieniami i zmianami SIWZ przekazanymi przez Zamawiającego i uznajemy się za związanych określonymi w nich postanowieniami i zasadami postępowania.</w:t>
      </w:r>
    </w:p>
    <w:p w14:paraId="7014FC22" w14:textId="477EEE38" w:rsidR="009C0F2C" w:rsidRPr="009C0F2C" w:rsidRDefault="009C0F2C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 xml:space="preserve">Zobowiązujemy się do uzupełnienia bądź poprawienia przygotowanej dokumentacji  geodezyjnej do celu regulacji stanu prawnego nieruchomości zajętych pod drogę powiatową </w:t>
      </w:r>
      <w:r w:rsidR="000B1794" w:rsidRPr="000B1794">
        <w:rPr>
          <w:rFonts w:ascii="Calibri" w:hAnsi="Calibri" w:cs="Calibri"/>
        </w:rPr>
        <w:t>nr</w:t>
      </w:r>
      <w:r w:rsidR="000B1794">
        <w:rPr>
          <w:rFonts w:ascii="Calibri" w:hAnsi="Calibri" w:cs="Calibri"/>
        </w:rPr>
        <w:t> </w:t>
      </w:r>
      <w:r w:rsidR="000B1794" w:rsidRPr="000B1794">
        <w:rPr>
          <w:rFonts w:ascii="Calibri" w:hAnsi="Calibri" w:cs="Calibri"/>
        </w:rPr>
        <w:t>3521W Czarna - Sucha</w:t>
      </w:r>
      <w:r w:rsidRPr="009C0F2C">
        <w:rPr>
          <w:rFonts w:ascii="Calibri" w:hAnsi="Calibri" w:cs="Calibri"/>
        </w:rPr>
        <w:t>, w przypadku stwierdzenia przez organ wydający decyzję o nabyciu nieruchomości na własność Powiatu błędów  lub braków w złożonej dokumentacji.</w:t>
      </w:r>
    </w:p>
    <w:p w14:paraId="023F4B06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uważamy się za związanych niniejszą ofertą przez okres 30 dni od upływu terminu składania ofert.</w:t>
      </w:r>
    </w:p>
    <w:p w14:paraId="512DDFB3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Akceptujemy warunki płatności określone przez Zamawiającego w SIWZ.</w:t>
      </w:r>
    </w:p>
    <w:p w14:paraId="67EBAA8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Oświadczamy, że:</w:t>
      </w:r>
    </w:p>
    <w:p w14:paraId="56FAA981" w14:textId="1D5FFB60" w:rsidR="000335C4" w:rsidRPr="000335C4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F005D8">
        <w:rPr>
          <w:rFonts w:ascii="Calibri" w:hAnsi="Calibri" w:cs="Calibri"/>
          <w:bCs/>
        </w:rPr>
        <w:instrText xml:space="preserve"> FORMCHECKBOX </w:instrText>
      </w:r>
      <w:r w:rsidR="00A512DE">
        <w:rPr>
          <w:rFonts w:ascii="Calibri" w:hAnsi="Calibri" w:cs="Calibri"/>
          <w:bCs/>
        </w:rPr>
      </w:r>
      <w:r w:rsidR="00A512DE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3"/>
      <w:r w:rsidR="000335C4" w:rsidRPr="000335C4">
        <w:rPr>
          <w:rFonts w:ascii="Calibri" w:hAnsi="Calibri" w:cs="Calibri"/>
          <w:bCs/>
        </w:rPr>
        <w:t xml:space="preserve"> jesteśmy małym lub średnim przedsiębiorstwem</w:t>
      </w:r>
    </w:p>
    <w:p w14:paraId="6945A23C" w14:textId="7248CDB6" w:rsidR="000335C4" w:rsidRPr="00F005D8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2"/>
      <w:r w:rsidRPr="00F005D8">
        <w:rPr>
          <w:rFonts w:ascii="Calibri" w:hAnsi="Calibri" w:cs="Calibri"/>
          <w:bCs/>
        </w:rPr>
        <w:instrText xml:space="preserve"> FORMCHECKBOX </w:instrText>
      </w:r>
      <w:r w:rsidR="00A512DE">
        <w:rPr>
          <w:rFonts w:ascii="Calibri" w:hAnsi="Calibri" w:cs="Calibri"/>
          <w:bCs/>
        </w:rPr>
      </w:r>
      <w:r w:rsidR="00A512DE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4"/>
      <w:r w:rsidR="000335C4" w:rsidRPr="00F005D8">
        <w:rPr>
          <w:rFonts w:ascii="Calibri" w:hAnsi="Calibri" w:cs="Calibri"/>
          <w:bCs/>
        </w:rPr>
        <w:t xml:space="preserve"> nie jesteśmy małym lub średnim przedsiębiorstwem</w:t>
      </w:r>
    </w:p>
    <w:p w14:paraId="2F6DD8F9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wyborze)</w:t>
      </w:r>
    </w:p>
    <w:p w14:paraId="2429A7F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bCs/>
          <w:i/>
          <w:iCs/>
          <w:sz w:val="20"/>
          <w:szCs w:val="20"/>
        </w:rPr>
        <w:t>Zgodnie z zaleceniem Komisji z dnia 6 maja 2003 r. dotyczącym definicji mikroprzedsiębiorstw oraz małych i średnich przedsiębiorstw (Dz. Urz. UE L 124 z 20.05.2003r., str. 36):</w:t>
      </w:r>
    </w:p>
    <w:p w14:paraId="6D1E857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małe przedsiębiorstwo to przedsiębiorstwo, które zatrudnia mniej niż 50 osób i którego roczny obrót lub roczna suma bilansowa nie przekracza 10 milionów EUR;</w:t>
      </w:r>
    </w:p>
    <w:p w14:paraId="46F2863C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149691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Jednocześnie informujemy, że:</w:t>
      </w:r>
    </w:p>
    <w:p w14:paraId="6DE132A8" w14:textId="61B1E685" w:rsidR="000335C4" w:rsidRPr="00731A1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512DE">
        <w:rPr>
          <w:rFonts w:ascii="Calibri" w:hAnsi="Calibri" w:cs="Calibri"/>
          <w:bCs/>
        </w:rPr>
      </w:r>
      <w:r w:rsidR="00A512DE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podatkowego,</w:t>
      </w:r>
    </w:p>
    <w:p w14:paraId="73614C24" w14:textId="00E5666B" w:rsidR="000335C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512DE">
        <w:rPr>
          <w:rFonts w:ascii="Calibri" w:hAnsi="Calibri" w:cs="Calibri"/>
          <w:bCs/>
        </w:rPr>
      </w:r>
      <w:r w:rsidR="00A512DE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</w:p>
    <w:p w14:paraId="76B2FDA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</w:t>
      </w:r>
    </w:p>
    <w:p w14:paraId="4BBAFF1C" w14:textId="40EA2BF5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 xml:space="preserve">w odniesieniu do następujących </w:t>
      </w:r>
      <w:r>
        <w:rPr>
          <w:rFonts w:ascii="Calibri" w:hAnsi="Calibri" w:cs="Calibri"/>
        </w:rPr>
        <w:t>towarów/</w:t>
      </w:r>
      <w:r w:rsidRPr="00731A14">
        <w:rPr>
          <w:rFonts w:ascii="Calibri" w:hAnsi="Calibri" w:cs="Calibri"/>
        </w:rPr>
        <w:t>usług:</w:t>
      </w:r>
    </w:p>
    <w:bookmarkStart w:id="5" w:name="_Hlk36461010"/>
    <w:p w14:paraId="5FD9BB99" w14:textId="6665A15D" w:rsidR="000335C4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bookmarkEnd w:id="5"/>
    <w:p w14:paraId="3EFEC209" w14:textId="5B6ADD40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>Wartość towar</w:t>
      </w:r>
      <w:r>
        <w:rPr>
          <w:rFonts w:ascii="Calibri" w:hAnsi="Calibri" w:cs="Calibri"/>
        </w:rPr>
        <w:t>ów</w:t>
      </w:r>
      <w:r w:rsidRPr="00731A14">
        <w:rPr>
          <w:rFonts w:ascii="Calibri" w:hAnsi="Calibri" w:cs="Calibri"/>
        </w:rPr>
        <w:t>/usług</w:t>
      </w:r>
      <w:r>
        <w:rPr>
          <w:rFonts w:ascii="Calibri" w:hAnsi="Calibri" w:cs="Calibri"/>
        </w:rPr>
        <w:t xml:space="preserve"> </w:t>
      </w:r>
      <w:r w:rsidRPr="00731A14">
        <w:rPr>
          <w:rFonts w:ascii="Calibri" w:hAnsi="Calibri" w:cs="Calibri"/>
        </w:rPr>
        <w:t xml:space="preserve">powodująca obowiązek podatkowy u Zamawiającego to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</w:rPr>
        <w:t> </w:t>
      </w:r>
      <w:r w:rsidRPr="00731A14">
        <w:rPr>
          <w:rFonts w:ascii="Calibri" w:hAnsi="Calibri" w:cs="Calibri"/>
        </w:rPr>
        <w:t>zł netto</w:t>
      </w:r>
      <w:r>
        <w:rPr>
          <w:rFonts w:ascii="Calibri" w:hAnsi="Calibri" w:cs="Calibri"/>
        </w:rPr>
        <w:t>.</w:t>
      </w:r>
    </w:p>
    <w:p w14:paraId="4E66AADC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53B5A0B9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wewnątrzwspólnotowego nabycia towarów,</w:t>
      </w:r>
    </w:p>
    <w:p w14:paraId="79E3BB2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mechanizmu odwróconego obciążenia, o którym mowa w art. 17 ust. 1 pkt 7 ustawy o podatku od towarów i usług,</w:t>
      </w:r>
    </w:p>
    <w:p w14:paraId="308F1711" w14:textId="77777777" w:rsidR="000335C4" w:rsidRPr="000335C4" w:rsidRDefault="000335C4" w:rsidP="000335C4">
      <w:pPr>
        <w:pStyle w:val="Tekstprzypisudolnego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importu usług lub importu towarów, z którymi wiąże się obowiązek doliczenia przez zamawiającego przy porównywaniu cen ofertowych podatku VAT.</w:t>
      </w:r>
    </w:p>
    <w:p w14:paraId="7C74A9A2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Zamierzamy powierzyć wykonanie n/w części zamówienia:</w:t>
      </w:r>
    </w:p>
    <w:p w14:paraId="03673031" w14:textId="4694BEB8" w:rsidR="00F005D8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3C902128" w14:textId="77777777" w:rsidR="000335C4" w:rsidRPr="000335C4" w:rsidRDefault="000335C4" w:rsidP="00197F62">
      <w:pPr>
        <w:keepNext/>
        <w:spacing w:before="120"/>
        <w:ind w:left="425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następującym podwykonawcom: (</w:t>
      </w:r>
      <w:r w:rsidRPr="000335C4">
        <w:rPr>
          <w:rFonts w:ascii="Calibri" w:hAnsi="Calibri" w:cs="Calibri"/>
          <w:i/>
          <w:iCs/>
          <w:sz w:val="20"/>
          <w:szCs w:val="20"/>
        </w:rPr>
        <w:t>o ile jest to wiadome, podać firmy podwykonawców</w:t>
      </w:r>
      <w:r w:rsidRPr="000335C4">
        <w:rPr>
          <w:rFonts w:ascii="Calibri" w:hAnsi="Calibri" w:cs="Calibri"/>
        </w:rPr>
        <w:t>)</w:t>
      </w:r>
    </w:p>
    <w:p w14:paraId="10ECF233" w14:textId="5BAC1C5C" w:rsidR="00197F62" w:rsidRPr="000335C4" w:rsidRDefault="00197F62" w:rsidP="00197F62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0FA573F8" w14:textId="24974633" w:rsidR="000335C4" w:rsidRPr="003E2B88" w:rsidRDefault="000335C4" w:rsidP="000335C4">
      <w:pPr>
        <w:spacing w:before="120"/>
        <w:ind w:left="425"/>
        <w:jc w:val="both"/>
        <w:rPr>
          <w:rFonts w:ascii="Calibri" w:hAnsi="Calibri" w:cs="Calibri"/>
        </w:rPr>
      </w:pPr>
      <w:r w:rsidRPr="003E2B88">
        <w:rPr>
          <w:rFonts w:ascii="Calibri" w:hAnsi="Calibri" w:cs="Calibri"/>
        </w:rPr>
        <w:t xml:space="preserve">W przypadku podzlecania </w:t>
      </w:r>
      <w:r w:rsidR="009C0F2C">
        <w:rPr>
          <w:rFonts w:ascii="Calibri" w:hAnsi="Calibri" w:cs="Calibri"/>
        </w:rPr>
        <w:t>usług</w:t>
      </w:r>
      <w:r w:rsidRPr="003E2B88">
        <w:rPr>
          <w:rFonts w:ascii="Calibri" w:hAnsi="Calibri" w:cs="Calibri"/>
        </w:rPr>
        <w:t xml:space="preserve"> podwykonawcom odpowiadamy za ich </w:t>
      </w:r>
      <w:r w:rsidR="009C0F2C">
        <w:rPr>
          <w:rFonts w:ascii="Calibri" w:hAnsi="Calibri" w:cs="Calibri"/>
        </w:rPr>
        <w:t>usługi</w:t>
      </w:r>
      <w:r w:rsidRPr="003E2B88">
        <w:rPr>
          <w:rFonts w:ascii="Calibri" w:hAnsi="Calibri" w:cs="Calibri"/>
        </w:rPr>
        <w:t xml:space="preserve"> jak za swoje własne.</w:t>
      </w:r>
    </w:p>
    <w:p w14:paraId="595EB354" w14:textId="1F0B99AB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sposób reprezentacji </w:t>
      </w:r>
      <w:bookmarkStart w:id="6" w:name="_Hlk36461927"/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A512DE">
        <w:rPr>
          <w:rFonts w:ascii="Calibri" w:hAnsi="Calibri" w:cs="Calibri"/>
          <w:bCs/>
        </w:rPr>
      </w:r>
      <w:r w:rsidR="00A512DE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bookmarkEnd w:id="6"/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 xml:space="preserve">spółki cywilnej / </w:t>
      </w:r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A512DE">
        <w:rPr>
          <w:rFonts w:ascii="Calibri" w:hAnsi="Calibri" w:cs="Calibri"/>
          <w:bCs/>
        </w:rPr>
      </w:r>
      <w:r w:rsidR="00A512DE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konsorcjum* dla potrzeb niniejszego zamówienia jest następujący:</w:t>
      </w:r>
    </w:p>
    <w:p w14:paraId="5FC109F7" w14:textId="011A1FF9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BA83A66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(Wypełniają Wykonawcy składający ofertę wspólną – spółki cywilne lub konsorcja)</w:t>
      </w:r>
    </w:p>
    <w:p w14:paraId="4FD52396" w14:textId="0BA7C083" w:rsidR="000335C4" w:rsidRPr="000335C4" w:rsidRDefault="000335C4" w:rsidP="000335C4">
      <w:pPr>
        <w:spacing w:before="120"/>
        <w:ind w:left="426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bookmarkStart w:id="7" w:name="_Hlk21080075"/>
      <w:r w:rsidRPr="000335C4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bookmarkStart w:id="8" w:name="_Hlk36461957"/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  <w:bookmarkEnd w:id="8"/>
    </w:p>
    <w:bookmarkEnd w:id="7"/>
    <w:p w14:paraId="3EC304BD" w14:textId="15D40D64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Zobowiązujemy się, w przypadku wyboru naszej oferty, </w:t>
      </w:r>
      <w:r w:rsidR="009C0F2C">
        <w:rPr>
          <w:rFonts w:ascii="Calibri" w:hAnsi="Calibri" w:cs="Calibri"/>
        </w:rPr>
        <w:t xml:space="preserve">do </w:t>
      </w:r>
      <w:r w:rsidRPr="000335C4">
        <w:rPr>
          <w:rFonts w:ascii="Calibri" w:hAnsi="Calibri" w:cs="Calibri"/>
        </w:rPr>
        <w:t>zawarcia umowy na warunkach określonych w SIWZ, w terminie i miejscu ustalonym przez Zamawiającego.</w:t>
      </w:r>
    </w:p>
    <w:p w14:paraId="5A9998EE" w14:textId="02FF5035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informacje i dokumenty zawarte w ofercie na stronach od nr 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Pr="000335C4">
        <w:rPr>
          <w:rFonts w:ascii="Calibri" w:hAnsi="Calibri" w:cs="Calibri"/>
        </w:rPr>
        <w:t>nr 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 xml:space="preserve">stanowią tajemnicę przedsiębiorstwa w rozumieniu przepisów o zwalczaniu nieuczciwej konkurencji i zastrzegamy, że nie mogą być one udostępniane. Na potwierdzenie </w:t>
      </w:r>
      <w:r w:rsidRPr="000335C4">
        <w:rPr>
          <w:rFonts w:ascii="Calibri" w:hAnsi="Calibri" w:cs="Calibri"/>
        </w:rPr>
        <w:lastRenderedPageBreak/>
        <w:t xml:space="preserve">powyższego załączamy stosowne wyjaśnienia wskazujące, iż zastrzeżone informacje stanowią tajemnice przedsiębiorstwa z wyłączeniem informacji, o których mowa w art. 86 ust. 4 ustawy </w:t>
      </w:r>
      <w:proofErr w:type="spellStart"/>
      <w:r w:rsidRPr="000335C4">
        <w:rPr>
          <w:rFonts w:ascii="Calibri" w:hAnsi="Calibri" w:cs="Calibri"/>
        </w:rPr>
        <w:t>Pzp</w:t>
      </w:r>
      <w:proofErr w:type="spellEnd"/>
      <w:r w:rsidRPr="000335C4">
        <w:rPr>
          <w:rFonts w:ascii="Calibri" w:hAnsi="Calibri" w:cs="Calibri"/>
        </w:rPr>
        <w:t>.</w:t>
      </w:r>
    </w:p>
    <w:p w14:paraId="518CCD3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21AA4A6B" w14:textId="3D2ABE14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512DE">
        <w:rPr>
          <w:rFonts w:ascii="Calibri" w:hAnsi="Calibri" w:cs="Calibri"/>
          <w:bCs/>
        </w:rPr>
      </w:r>
      <w:r w:rsidR="00A512DE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0335C4" w:rsidRPr="00573742">
          <w:rPr>
            <w:rFonts w:ascii="Calibri" w:hAnsi="Calibri" w:cs="Calibri"/>
          </w:rPr>
          <w:t>https://ems.ms.gov.pl/krs/</w:t>
        </w:r>
      </w:hyperlink>
      <w:r w:rsidR="000335C4" w:rsidRPr="00573742">
        <w:rPr>
          <w:rFonts w:ascii="Calibri" w:hAnsi="Calibri" w:cs="Calibri"/>
        </w:rPr>
        <w:t>*</w:t>
      </w:r>
    </w:p>
    <w:p w14:paraId="1CF5B9A0" w14:textId="1FAA4E52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512DE">
        <w:rPr>
          <w:rFonts w:ascii="Calibri" w:hAnsi="Calibri" w:cs="Calibri"/>
          <w:bCs/>
        </w:rPr>
      </w:r>
      <w:r w:rsidR="00A512DE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>bazy Centralnej Ewidencji i Informacj</w:t>
      </w:r>
      <w:r w:rsidR="000335C4">
        <w:rPr>
          <w:rFonts w:ascii="Calibri" w:hAnsi="Calibri" w:cs="Calibri"/>
        </w:rPr>
        <w:t>i</w:t>
      </w:r>
      <w:r w:rsidR="000335C4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0335C4" w:rsidRPr="00573742">
          <w:rPr>
            <w:rFonts w:ascii="Calibri" w:hAnsi="Calibri" w:cs="Calibri"/>
          </w:rPr>
          <w:t>https://prod.ceidg.gov.pl/CEIDG/</w:t>
        </w:r>
      </w:hyperlink>
      <w:r w:rsidR="000335C4" w:rsidRPr="00573742">
        <w:rPr>
          <w:rFonts w:ascii="Calibri" w:hAnsi="Calibri" w:cs="Calibri"/>
        </w:rPr>
        <w:t>*</w:t>
      </w:r>
    </w:p>
    <w:p w14:paraId="19DEDEEF" w14:textId="71367C8E" w:rsidR="000335C4" w:rsidRPr="00ED1801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A512DE">
        <w:rPr>
          <w:rFonts w:ascii="Calibri" w:hAnsi="Calibri" w:cs="Calibri"/>
          <w:bCs/>
        </w:rPr>
      </w:r>
      <w:r w:rsidR="00A512DE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snapToGrid w:val="0"/>
        </w:rPr>
        <w:t> 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napToGrid w:val="0"/>
        </w:rPr>
        <w:fldChar w:fldCharType="end"/>
      </w:r>
      <w:r w:rsidR="000335C4" w:rsidRPr="00573742">
        <w:rPr>
          <w:rFonts w:ascii="Calibri" w:hAnsi="Calibri" w:cs="Calibri"/>
        </w:rPr>
        <w:t xml:space="preserve"> </w:t>
      </w:r>
      <w:r w:rsidR="000335C4" w:rsidRPr="000335C4">
        <w:rPr>
          <w:rFonts w:ascii="Calibri Light" w:hAnsi="Calibri Light" w:cs="Calibri Light"/>
          <w:i/>
          <w:iCs/>
          <w:sz w:val="20"/>
          <w:szCs w:val="20"/>
        </w:rPr>
        <w:t>(jeśli dotyczy to wpisać nazwę oraz adres internetowy innej bazy danych)</w:t>
      </w:r>
    </w:p>
    <w:p w14:paraId="161B25F5" w14:textId="6587AB69" w:rsidR="000335C4" w:rsidRPr="00ED1801" w:rsidRDefault="000335C4" w:rsidP="000335C4">
      <w:pPr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D1801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</w:p>
    <w:p w14:paraId="2A8BE526" w14:textId="77777777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Oświadczam, że wypełniłem obowiązki informacyjne przewidziane w art. 13 lub art. 14 RODO wobec osób fizycznych, od których dane osobowe bezpośrednio lub pośrednio pozyskałem w celu ubiegania się o udzielenie zamówienia publicznego w niniejszym postępowaniu.</w:t>
      </w:r>
    </w:p>
    <w:p w14:paraId="53E29EA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298157FA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>tel./</w:t>
      </w:r>
      <w:proofErr w:type="spellStart"/>
      <w:r w:rsidRPr="000335C4">
        <w:rPr>
          <w:rFonts w:ascii="Calibri" w:hAnsi="Calibri" w:cs="Calibri"/>
          <w:lang w:val="en-US"/>
        </w:rPr>
        <w:t>faks</w:t>
      </w:r>
      <w:proofErr w:type="spellEnd"/>
      <w:r w:rsidRPr="000335C4">
        <w:rPr>
          <w:rFonts w:ascii="Calibri" w:hAnsi="Calibri" w:cs="Calibri"/>
          <w:lang w:val="en-US"/>
        </w:rPr>
        <w:t xml:space="preserve">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1B40D042" w:rsidR="000335C4" w:rsidRDefault="000335C4" w:rsidP="000B179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e-mail: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1420EDDF" w14:textId="5CB8C643" w:rsidR="00197F62" w:rsidRPr="000335C4" w:rsidRDefault="00197F62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adres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skrzynki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ePUAP</w:t>
      </w:r>
      <w:proofErr w:type="spellEnd"/>
      <w:r>
        <w:rPr>
          <w:rFonts w:ascii="Calibri" w:hAnsi="Calibri" w:cs="Calibri"/>
          <w:lang w:val="en-US"/>
        </w:rPr>
        <w:t xml:space="preserve">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438A4693" w14:textId="101D6BEC" w:rsidR="000335C4" w:rsidRPr="000335C4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2449FB" w14:textId="77777777" w:rsid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03DEB15" w14:textId="1D16AA65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2703735" w14:textId="7FF94781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602B709" w14:textId="3CFDBB9D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349264" w14:textId="18A4394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58E0A9B1" w14:textId="1123D5C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DDAE151" w14:textId="22752EEC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4940EDAB" w:rsidR="000335C4" w:rsidRPr="000335C4" w:rsidRDefault="000335C4" w:rsidP="000B1794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197F62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197F62">
        <w:rPr>
          <w:rFonts w:ascii="Calibri" w:hAnsi="Calibri" w:cs="Calibri"/>
          <w:noProof/>
          <w:snapToGrid w:val="0"/>
        </w:rPr>
        <w:instrText xml:space="preserve"> FORMTEXT </w:instrText>
      </w:r>
      <w:r w:rsidR="00197F62">
        <w:rPr>
          <w:rFonts w:ascii="Calibri" w:hAnsi="Calibri" w:cs="Calibri"/>
          <w:noProof/>
          <w:snapToGrid w:val="0"/>
        </w:rPr>
      </w:r>
      <w:r w:rsidR="00197F62">
        <w:rPr>
          <w:rFonts w:ascii="Calibri" w:hAnsi="Calibri" w:cs="Calibri"/>
          <w:noProof/>
          <w:snapToGrid w:val="0"/>
        </w:rPr>
        <w:fldChar w:fldCharType="separate"/>
      </w:r>
      <w:bookmarkStart w:id="9" w:name="_GoBack"/>
      <w:r w:rsidR="00197F62">
        <w:rPr>
          <w:rFonts w:ascii="Calibri" w:hAnsi="Calibri" w:cs="Calibri"/>
          <w:noProof/>
          <w:snapToGrid w:val="0"/>
        </w:rPr>
        <w:t>....................................</w:t>
      </w:r>
      <w:bookmarkEnd w:id="9"/>
      <w:r w:rsidR="00197F62">
        <w:rPr>
          <w:rFonts w:ascii="Calibri" w:hAnsi="Calibri" w:cs="Calibri"/>
          <w:noProof/>
          <w:snapToGrid w:val="0"/>
        </w:rPr>
        <w:fldChar w:fldCharType="end"/>
      </w:r>
      <w:r w:rsidRPr="000335C4">
        <w:rPr>
          <w:rFonts w:ascii="Calibri" w:hAnsi="Calibri" w:cs="Calibri"/>
        </w:rPr>
        <w:tab/>
        <w:t>….……….............................................</w:t>
      </w:r>
    </w:p>
    <w:p w14:paraId="36A96FAD" w14:textId="047272BA" w:rsidR="009154A5" w:rsidRPr="000B1794" w:rsidRDefault="000335C4" w:rsidP="000B1794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(podpis i pieczęć Wykonawcy)</w:t>
      </w:r>
    </w:p>
    <w:sectPr w:rsidR="009154A5" w:rsidRPr="000B1794" w:rsidSect="009106BC">
      <w:headerReference w:type="default" r:id="rId10"/>
      <w:footerReference w:type="even" r:id="rId11"/>
      <w:footerReference w:type="default" r:id="rId1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93581" w14:textId="77777777" w:rsidR="00026F1C" w:rsidRDefault="00026F1C">
      <w:r>
        <w:separator/>
      </w:r>
    </w:p>
  </w:endnote>
  <w:endnote w:type="continuationSeparator" w:id="0">
    <w:p w14:paraId="11BA1608" w14:textId="77777777" w:rsidR="00026F1C" w:rsidRDefault="0002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EC3A8A">
      <w:rPr>
        <w:rFonts w:ascii="Calibri" w:hAnsi="Calibri" w:cs="Calibri"/>
        <w:noProof/>
        <w:sz w:val="22"/>
        <w:szCs w:val="22"/>
        <w:lang w:val="pl-PL"/>
      </w:rPr>
      <w:t>1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89C53" w14:textId="77777777" w:rsidR="00026F1C" w:rsidRDefault="00026F1C">
      <w:r>
        <w:separator/>
      </w:r>
    </w:p>
  </w:footnote>
  <w:footnote w:type="continuationSeparator" w:id="0">
    <w:p w14:paraId="1B4D6589" w14:textId="77777777" w:rsidR="00026F1C" w:rsidRDefault="00026F1C">
      <w:r>
        <w:continuationSeparator/>
      </w:r>
    </w:p>
  </w:footnote>
  <w:footnote w:id="1">
    <w:p w14:paraId="624E4AD0" w14:textId="77777777" w:rsidR="000335C4" w:rsidRPr="000335C4" w:rsidRDefault="000335C4" w:rsidP="000335C4">
      <w:pPr>
        <w:pStyle w:val="Tekstprzypisudolnego"/>
        <w:rPr>
          <w:rFonts w:ascii="Calibri" w:hAnsi="Calibri" w:cs="Calibri"/>
          <w:sz w:val="22"/>
          <w:szCs w:val="22"/>
        </w:rPr>
      </w:pPr>
      <w:r w:rsidRPr="000335C4">
        <w:rPr>
          <w:rStyle w:val="Odwoanieprzypisudolnego"/>
          <w:rFonts w:ascii="Calibri" w:hAnsi="Calibri" w:cs="Calibri"/>
          <w:sz w:val="22"/>
          <w:szCs w:val="22"/>
        </w:rPr>
        <w:sym w:font="Symbol" w:char="F02A"/>
      </w:r>
      <w:r w:rsidRPr="000335C4">
        <w:rPr>
          <w:rFonts w:ascii="Calibri" w:hAnsi="Calibri" w:cs="Calibri"/>
          <w:sz w:val="22"/>
          <w:szCs w:val="22"/>
        </w:rPr>
        <w:t xml:space="preserve"> </w:t>
      </w:r>
      <w:r w:rsidRPr="000335C4">
        <w:rPr>
          <w:rFonts w:ascii="Calibri" w:hAnsi="Calibri" w:cs="Calibri"/>
          <w:b/>
          <w:bCs/>
          <w:sz w:val="22"/>
          <w:szCs w:val="22"/>
        </w:rPr>
        <w:t>Uwaga!</w:t>
      </w:r>
      <w:r w:rsidRPr="000335C4">
        <w:rPr>
          <w:rFonts w:ascii="Calibri" w:hAnsi="Calibri" w:cs="Calibri"/>
          <w:sz w:val="22"/>
          <w:szCs w:val="22"/>
        </w:rPr>
        <w:t xml:space="preserve"> Ceny muszą być podane i wyliczone w zaokrągleniu do dwóch miejsc po przecinku (zasada zaokrąglenia: poniżej 5 należy końcówkę pominąć, powyżej i równe 5 należy zaokrąglić w górę).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3125" w14:textId="12747198" w:rsidR="00E87D70" w:rsidRPr="00026F1C" w:rsidRDefault="00E87D70" w:rsidP="00E87D70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26F1C">
      <w:rPr>
        <w:rFonts w:ascii="Calibri" w:hAnsi="Calibri" w:cs="Calibri"/>
        <w:b/>
        <w:bCs/>
        <w:sz w:val="22"/>
        <w:szCs w:val="22"/>
        <w:lang w:val="pl-PL"/>
      </w:rPr>
      <w:t>Formularz 2.</w:t>
    </w:r>
    <w:r w:rsidR="000B1794">
      <w:rPr>
        <w:rFonts w:ascii="Calibri" w:hAnsi="Calibri" w:cs="Calibri"/>
        <w:b/>
        <w:bCs/>
        <w:sz w:val="22"/>
        <w:szCs w:val="22"/>
        <w:lang w:val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9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7"/>
  </w:num>
  <w:num w:numId="5">
    <w:abstractNumId w:val="31"/>
  </w:num>
  <w:num w:numId="6">
    <w:abstractNumId w:val="18"/>
  </w:num>
  <w:num w:numId="7">
    <w:abstractNumId w:val="17"/>
  </w:num>
  <w:num w:numId="8">
    <w:abstractNumId w:val="35"/>
  </w:num>
  <w:num w:numId="9">
    <w:abstractNumId w:val="22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</w:num>
  <w:num w:numId="15">
    <w:abstractNumId w:val="39"/>
  </w:num>
  <w:num w:numId="16">
    <w:abstractNumId w:val="24"/>
  </w:num>
  <w:num w:numId="17">
    <w:abstractNumId w:val="37"/>
  </w:num>
  <w:num w:numId="18">
    <w:abstractNumId w:val="23"/>
  </w:num>
  <w:num w:numId="19">
    <w:abstractNumId w:val="33"/>
  </w:num>
  <w:num w:numId="20">
    <w:abstractNumId w:val="20"/>
  </w:num>
  <w:num w:numId="21">
    <w:abstractNumId w:val="36"/>
  </w:num>
  <w:num w:numId="22">
    <w:abstractNumId w:val="15"/>
  </w:num>
  <w:num w:numId="23">
    <w:abstractNumId w:val="16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32"/>
  </w:num>
  <w:num w:numId="29">
    <w:abstractNumId w:val="28"/>
  </w:num>
  <w:num w:numId="30">
    <w:abstractNumId w:val="26"/>
  </w:num>
  <w:num w:numId="31">
    <w:abstractNumId w:val="30"/>
  </w:num>
  <w:num w:numId="32">
    <w:abstractNumId w:val="21"/>
  </w:num>
  <w:num w:numId="33">
    <w:abstractNumId w:val="40"/>
  </w:num>
  <w:num w:numId="34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1794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0A0B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43D8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12D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3AEC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CA7FE"/>
  <w15:docId w15:val="{7BAE27C8-F21F-4958-B98D-5AA66BC7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0FC23-2E1A-47B3-8B66-F479AAD8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7848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17</cp:revision>
  <cp:lastPrinted>2019-05-14T10:22:00Z</cp:lastPrinted>
  <dcterms:created xsi:type="dcterms:W3CDTF">2020-02-21T12:13:00Z</dcterms:created>
  <dcterms:modified xsi:type="dcterms:W3CDTF">2020-03-30T12:45:00Z</dcterms:modified>
</cp:coreProperties>
</file>